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04E" w:rsidRDefault="00C231CD" w:rsidP="00C231CD">
      <w:pPr>
        <w:pStyle w:val="Heading3"/>
        <w:rPr>
          <w:rStyle w:val="IntenseReference"/>
          <w:sz w:val="80"/>
          <w:szCs w:val="80"/>
        </w:rPr>
      </w:pPr>
      <w:bookmarkStart w:id="0" w:name="_GoBack"/>
      <w:r w:rsidRPr="00C231CD">
        <w:rPr>
          <w:rStyle w:val="IntenseReference"/>
          <w:sz w:val="80"/>
          <w:szCs w:val="80"/>
        </w:rPr>
        <w:t>ABC Company</w:t>
      </w:r>
    </w:p>
    <w:bookmarkEnd w:id="0"/>
    <w:p w:rsidR="00C231CD" w:rsidRDefault="00C231CD" w:rsidP="00C231CD">
      <w:pPr>
        <w:rPr>
          <w:color w:val="2F5496" w:themeColor="accent5" w:themeShade="BF"/>
          <w:u w:val="single"/>
        </w:rPr>
      </w:pPr>
      <w:r w:rsidRPr="00C231CD">
        <w:rPr>
          <w:color w:val="2F5496" w:themeColor="accent5" w:themeShade="BF"/>
          <w:u w:val="single"/>
        </w:rPr>
        <w:t>Internal Memo Template</w:t>
      </w:r>
    </w:p>
    <w:p w:rsidR="00C231CD" w:rsidRDefault="00C231CD" w:rsidP="00C231CD">
      <w:pPr>
        <w:rPr>
          <w:color w:val="2F5496" w:themeColor="accent5" w:themeShade="BF"/>
          <w:u w:val="single"/>
        </w:rPr>
      </w:pPr>
    </w:p>
    <w:p w:rsidR="00C231CD" w:rsidRDefault="00C231CD" w:rsidP="00C231CD">
      <w:pPr>
        <w:rPr>
          <w:color w:val="2F5496" w:themeColor="accent5" w:themeShade="BF"/>
          <w:u w:val="single"/>
        </w:rPr>
      </w:pPr>
    </w:p>
    <w:p w:rsidR="00C231CD" w:rsidRDefault="00C231CD" w:rsidP="00C231CD">
      <w:pPr>
        <w:rPr>
          <w:color w:val="2F5496" w:themeColor="accent5" w:themeShade="BF"/>
          <w:u w:val="single"/>
        </w:rPr>
      </w:pPr>
    </w:p>
    <w:p w:rsidR="00C231CD" w:rsidRDefault="00C231CD" w:rsidP="00C231CD">
      <w:pPr>
        <w:rPr>
          <w:color w:val="2F5496" w:themeColor="accent5" w:themeShade="BF"/>
        </w:rPr>
      </w:pPr>
      <w:r>
        <w:rPr>
          <w:color w:val="2F5496" w:themeColor="accent5" w:themeShade="BF"/>
        </w:rPr>
        <w:t xml:space="preserve">To: </w:t>
      </w:r>
      <w:r w:rsidRPr="00C231CD">
        <w:rPr>
          <w:color w:val="AEAAAA" w:themeColor="background2" w:themeShade="BF"/>
        </w:rPr>
        <w:t>(Insert Name Here)</w:t>
      </w:r>
    </w:p>
    <w:p w:rsidR="00C231CD" w:rsidRDefault="00C231CD" w:rsidP="00C231CD">
      <w:pPr>
        <w:rPr>
          <w:color w:val="2F5496" w:themeColor="accent5" w:themeShade="BF"/>
        </w:rPr>
      </w:pPr>
      <w:r>
        <w:rPr>
          <w:color w:val="2F5496" w:themeColor="accent5" w:themeShade="BF"/>
        </w:rPr>
        <w:t xml:space="preserve">From: </w:t>
      </w:r>
      <w:r w:rsidRPr="00C231CD">
        <w:rPr>
          <w:color w:val="AEAAAA" w:themeColor="background2" w:themeShade="BF"/>
        </w:rPr>
        <w:t>(Insert Name Here)</w:t>
      </w:r>
    </w:p>
    <w:p w:rsidR="00C231CD" w:rsidRDefault="00C231CD" w:rsidP="00C231CD">
      <w:pPr>
        <w:rPr>
          <w:color w:val="2F5496" w:themeColor="accent5" w:themeShade="BF"/>
        </w:rPr>
      </w:pPr>
      <w:r>
        <w:rPr>
          <w:color w:val="2F5496" w:themeColor="accent5" w:themeShade="BF"/>
        </w:rPr>
        <w:t xml:space="preserve"> </w:t>
      </w:r>
    </w:p>
    <w:p w:rsidR="00C231CD" w:rsidRDefault="00C231CD" w:rsidP="00C231CD">
      <w:pPr>
        <w:rPr>
          <w:color w:val="2F5496" w:themeColor="accent5" w:themeShade="BF"/>
        </w:rPr>
      </w:pPr>
      <w:r>
        <w:rPr>
          <w:color w:val="2F5496" w:themeColor="accent5" w:themeShade="BF"/>
        </w:rPr>
        <w:t xml:space="preserve">SUBJECT:   </w:t>
      </w:r>
      <w:r w:rsidRPr="00C231CD">
        <w:rPr>
          <w:color w:val="AEAAAA" w:themeColor="background2" w:themeShade="BF"/>
        </w:rPr>
        <w:t>__________________________________________________________</w:t>
      </w:r>
    </w:p>
    <w:p w:rsidR="00C231CD" w:rsidRDefault="00C231CD" w:rsidP="00C231CD">
      <w:pPr>
        <w:rPr>
          <w:color w:val="2F5496" w:themeColor="accent5" w:themeShade="BF"/>
        </w:rPr>
      </w:pPr>
      <w:r>
        <w:rPr>
          <w:color w:val="2F5496" w:themeColor="accent5" w:themeShade="BF"/>
        </w:rPr>
        <w:t>Date:  DD/MM/YYYY</w:t>
      </w:r>
    </w:p>
    <w:p w:rsidR="00C231CD" w:rsidRDefault="00C231CD" w:rsidP="00C231CD">
      <w:pPr>
        <w:pBdr>
          <w:bottom w:val="single" w:sz="6" w:space="1" w:color="auto"/>
        </w:pBdr>
        <w:rPr>
          <w:color w:val="2F5496" w:themeColor="accent5" w:themeShade="BF"/>
        </w:rPr>
      </w:pPr>
    </w:p>
    <w:p w:rsidR="00C231CD" w:rsidRDefault="00C231CD" w:rsidP="00C231CD">
      <w:pPr>
        <w:rPr>
          <w:color w:val="2F5496" w:themeColor="accent5" w:themeShade="BF"/>
        </w:rPr>
      </w:pPr>
    </w:p>
    <w:p w:rsidR="00C231CD" w:rsidRPr="00C231CD" w:rsidRDefault="00C231CD" w:rsidP="00C231CD">
      <w:pPr>
        <w:rPr>
          <w:color w:val="1F3864" w:themeColor="accent5" w:themeShade="80"/>
          <w:sz w:val="40"/>
          <w:szCs w:val="40"/>
        </w:rPr>
      </w:pPr>
      <w:r w:rsidRPr="00C231CD">
        <w:rPr>
          <w:color w:val="1F3864" w:themeColor="accent5" w:themeShade="80"/>
          <w:sz w:val="40"/>
          <w:szCs w:val="40"/>
        </w:rPr>
        <w:t>TITLE OF THE MEMO</w:t>
      </w:r>
    </w:p>
    <w:p w:rsidR="00C231CD" w:rsidRDefault="00C231CD" w:rsidP="00C231CD">
      <w:pPr>
        <w:rPr>
          <w:color w:val="2F5496" w:themeColor="accent5" w:themeShade="BF"/>
        </w:rPr>
      </w:pPr>
      <w:r>
        <w:rPr>
          <w:color w:val="2F5496" w:themeColor="accent5" w:themeShade="BF"/>
        </w:rPr>
        <w:t xml:space="preserve"> </w:t>
      </w:r>
    </w:p>
    <w:p w:rsidR="00C231CD" w:rsidRPr="00C231CD" w:rsidRDefault="00C231CD" w:rsidP="00C231CD">
      <w:pPr>
        <w:rPr>
          <w:color w:val="0D0D0D" w:themeColor="text1" w:themeTint="F2"/>
        </w:rPr>
      </w:pPr>
      <w:r w:rsidRPr="00C231CD">
        <w:rPr>
          <w:color w:val="0D0D0D" w:themeColor="text1" w:themeTint="F2"/>
        </w:rPr>
        <w:t xml:space="preserve">The content and discussion of the memo goes here. </w:t>
      </w:r>
      <w:r w:rsidRPr="00C231CD">
        <w:rPr>
          <w:color w:val="0D0D0D" w:themeColor="text1" w:themeTint="F2"/>
        </w:rPr>
        <w:t xml:space="preserve">The content and discussion of the memo goes here. </w:t>
      </w:r>
    </w:p>
    <w:p w:rsidR="00C231CD" w:rsidRPr="00C231CD" w:rsidRDefault="00C231CD" w:rsidP="00C231CD">
      <w:pPr>
        <w:rPr>
          <w:color w:val="0D0D0D" w:themeColor="text1" w:themeTint="F2"/>
        </w:rPr>
      </w:pPr>
      <w:r w:rsidRPr="00C231CD">
        <w:rPr>
          <w:color w:val="0D0D0D" w:themeColor="text1" w:themeTint="F2"/>
        </w:rPr>
        <w:t xml:space="preserve">The content and discussion of the memo goes here. The content and discussion of the memo goes here. The content and discussion of the memo goes here. The content and discussion of the memo goes here. The content and discussion of the memo goes here. The content and discussion of the memo goes here. The content and discussion of the memo goes here. The content and discussion of the memo goes here. The content and discussion of the memo goes here. </w:t>
      </w:r>
    </w:p>
    <w:p w:rsidR="00C231CD" w:rsidRDefault="00C231CD" w:rsidP="00C231CD">
      <w:pPr>
        <w:rPr>
          <w:color w:val="2F5496" w:themeColor="accent5" w:themeShade="BF"/>
        </w:rPr>
      </w:pPr>
    </w:p>
    <w:p w:rsidR="00C231CD" w:rsidRDefault="00C231CD" w:rsidP="00C231CD">
      <w:pPr>
        <w:rPr>
          <w:color w:val="2F5496" w:themeColor="accent5" w:themeShade="BF"/>
        </w:rPr>
      </w:pPr>
    </w:p>
    <w:p w:rsidR="00C231CD" w:rsidRPr="00C231CD" w:rsidRDefault="00C231CD" w:rsidP="00C231CD">
      <w:pPr>
        <w:rPr>
          <w:color w:val="2F5496" w:themeColor="accent5" w:themeShade="BF"/>
        </w:rPr>
      </w:pPr>
      <w:r>
        <w:rPr>
          <w:color w:val="2F5496" w:themeColor="accent5" w:themeShade="BF"/>
        </w:rPr>
        <w:t>CC:</w:t>
      </w:r>
    </w:p>
    <w:p w:rsidR="00C231CD" w:rsidRPr="00C231CD" w:rsidRDefault="00C231CD" w:rsidP="00C231CD">
      <w:pPr>
        <w:rPr>
          <w:color w:val="2F5496" w:themeColor="accent5" w:themeShade="BF"/>
        </w:rPr>
      </w:pPr>
    </w:p>
    <w:p w:rsidR="00C231CD" w:rsidRPr="00C231CD" w:rsidRDefault="00C231CD" w:rsidP="00C231CD">
      <w:pPr>
        <w:rPr>
          <w:color w:val="2F5496" w:themeColor="accent5" w:themeShade="BF"/>
        </w:rPr>
      </w:pPr>
    </w:p>
    <w:p w:rsidR="00C231CD" w:rsidRPr="00C231CD" w:rsidRDefault="00C231CD" w:rsidP="00C231CD">
      <w:pPr>
        <w:rPr>
          <w:color w:val="2F5496" w:themeColor="accent5" w:themeShade="BF"/>
        </w:rPr>
      </w:pPr>
    </w:p>
    <w:p w:rsidR="00C231CD" w:rsidRPr="00C231CD" w:rsidRDefault="00C231CD" w:rsidP="00C231CD">
      <w:pPr>
        <w:rPr>
          <w:color w:val="2F5496" w:themeColor="accent5" w:themeShade="BF"/>
        </w:rPr>
      </w:pPr>
    </w:p>
    <w:p w:rsidR="00C231CD" w:rsidRPr="00C231CD" w:rsidRDefault="00C231CD" w:rsidP="00C231CD">
      <w:pPr>
        <w:rPr>
          <w:color w:val="2F5496" w:themeColor="accent5" w:themeShade="BF"/>
        </w:rPr>
      </w:pPr>
    </w:p>
    <w:p w:rsidR="00C231CD" w:rsidRPr="00C231CD" w:rsidRDefault="00C231CD" w:rsidP="00C231CD">
      <w:pPr>
        <w:rPr>
          <w:color w:val="2F5496" w:themeColor="accent5" w:themeShade="BF"/>
        </w:rPr>
      </w:pPr>
    </w:p>
    <w:sectPr w:rsidR="00C231CD" w:rsidRPr="00C231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2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2"/>
  </w:num>
  <w:num w:numId="3">
    <w:abstractNumId w:val="10"/>
  </w:num>
  <w:num w:numId="4">
    <w:abstractNumId w:val="21"/>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0"/>
  </w:num>
  <w:num w:numId="21">
    <w:abstractNumId w:val="17"/>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1CD"/>
    <w:rsid w:val="00645252"/>
    <w:rsid w:val="006D3D74"/>
    <w:rsid w:val="0083569A"/>
    <w:rsid w:val="00A9204E"/>
    <w:rsid w:val="00C23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64C1E0-E673-4025-96E3-570912414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 w:type="paragraph" w:styleId="NoSpacing">
    <w:name w:val="No Spacing"/>
    <w:uiPriority w:val="1"/>
    <w:qFormat/>
    <w:rsid w:val="00C231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mran\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Single spaced (blank)</Template>
  <TotalTime>8</TotalTime>
  <Pages>1</Pages>
  <Words>113</Words>
  <Characters>649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Imran</cp:lastModifiedBy>
  <cp:revision>1</cp:revision>
  <dcterms:created xsi:type="dcterms:W3CDTF">2023-04-18T10:34:00Z</dcterms:created>
  <dcterms:modified xsi:type="dcterms:W3CDTF">2023-04-18T10:42:00Z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